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E52F" w14:textId="6E5A441B" w:rsidR="0051382B" w:rsidRPr="0051382B" w:rsidRDefault="00792F74" w:rsidP="002F6C73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017890">
        <w:rPr>
          <w:rFonts w:ascii="Calibri" w:hAnsi="Calibri" w:cs="Calibri"/>
          <w:b/>
          <w:bCs/>
        </w:rPr>
        <w:t xml:space="preserve"> </w:t>
      </w:r>
      <w:r w:rsidR="000045D0">
        <w:rPr>
          <w:rFonts w:ascii="Calibri" w:hAnsi="Calibri" w:cs="Calibri"/>
          <w:b/>
          <w:bCs/>
        </w:rPr>
        <w:t xml:space="preserve">5 </w:t>
      </w:r>
      <w:r w:rsidR="00AB75A3" w:rsidRPr="00593677">
        <w:rPr>
          <w:rFonts w:ascii="Calibri" w:hAnsi="Calibri" w:cs="Calibri"/>
          <w:b/>
          <w:bCs/>
        </w:rPr>
        <w:t xml:space="preserve">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bookmarkStart w:id="0" w:name="_Hlk202445139"/>
      <w:r w:rsidR="00793E6C">
        <w:rPr>
          <w:rFonts w:ascii="Calibri" w:hAnsi="Calibri" w:cs="Calibri"/>
          <w:b/>
          <w:bCs/>
        </w:rPr>
        <w:t>6</w:t>
      </w:r>
      <w:r w:rsidR="00FD191C" w:rsidRPr="00FD191C">
        <w:rPr>
          <w:rFonts w:ascii="Calibri" w:hAnsi="Calibri" w:cs="Calibri"/>
          <w:b/>
          <w:bCs/>
        </w:rPr>
        <w:t>/240</w:t>
      </w:r>
      <w:r w:rsidR="00695B56">
        <w:rPr>
          <w:rFonts w:ascii="Calibri" w:hAnsi="Calibri" w:cs="Calibri"/>
          <w:b/>
          <w:bCs/>
        </w:rPr>
        <w:t>1</w:t>
      </w:r>
      <w:r w:rsidR="00793E6C">
        <w:rPr>
          <w:rFonts w:ascii="Calibri" w:hAnsi="Calibri" w:cs="Calibri"/>
          <w:b/>
          <w:bCs/>
        </w:rPr>
        <w:t>7</w:t>
      </w:r>
      <w:r w:rsidR="00FD191C" w:rsidRPr="00FD191C">
        <w:rPr>
          <w:rFonts w:ascii="Calibri" w:hAnsi="Calibri" w:cs="Calibri"/>
          <w:b/>
          <w:bCs/>
        </w:rPr>
        <w:t>/</w:t>
      </w:r>
      <w:r w:rsidR="00793E6C">
        <w:rPr>
          <w:rFonts w:ascii="Calibri" w:hAnsi="Calibri" w:cs="Calibri"/>
          <w:b/>
          <w:bCs/>
        </w:rPr>
        <w:t>ADN</w:t>
      </w:r>
      <w:r w:rsidR="00FD191C" w:rsidRPr="00FD191C">
        <w:rPr>
          <w:rFonts w:ascii="Calibri" w:hAnsi="Calibri" w:cs="Calibri"/>
          <w:b/>
          <w:bCs/>
        </w:rPr>
        <w:t>/202</w:t>
      </w:r>
      <w:r w:rsidR="0052107E">
        <w:rPr>
          <w:rFonts w:ascii="Calibri" w:hAnsi="Calibri" w:cs="Calibri"/>
          <w:b/>
          <w:bCs/>
        </w:rPr>
        <w:t>5</w:t>
      </w:r>
      <w:bookmarkEnd w:id="0"/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CC73CAA" w14:textId="76B2C445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Wykonawca:</w:t>
      </w:r>
    </w:p>
    <w:p w14:paraId="626F339A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5F1B7FB9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CFFC1CF" w14:textId="5F5E13CF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(w zależności od podmiotu: imię i nazwisko/nazwa firmy)</w:t>
      </w:r>
    </w:p>
    <w:p w14:paraId="70CEBC6F" w14:textId="77777777" w:rsidR="0051382B" w:rsidRDefault="0051382B" w:rsidP="006F567F">
      <w:pPr>
        <w:spacing w:before="120" w:line="360" w:lineRule="auto"/>
        <w:rPr>
          <w:rFonts w:ascii="Calibri" w:hAnsi="Calibri" w:cs="Calibri"/>
          <w:b/>
        </w:rPr>
      </w:pPr>
    </w:p>
    <w:p w14:paraId="07B1B21F" w14:textId="04D449DD" w:rsidR="00B16E07" w:rsidRPr="0051382B" w:rsidRDefault="00B16E07" w:rsidP="002F6C73">
      <w:pPr>
        <w:spacing w:before="120" w:line="360" w:lineRule="auto"/>
        <w:ind w:firstLine="709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r w:rsidR="00793E6C">
        <w:rPr>
          <w:rFonts w:ascii="Calibri" w:hAnsi="Calibri" w:cs="Calibri"/>
          <w:b/>
          <w:bCs/>
        </w:rPr>
        <w:t>6</w:t>
      </w:r>
      <w:r w:rsidR="00793E6C" w:rsidRPr="00FD191C">
        <w:rPr>
          <w:rFonts w:ascii="Calibri" w:hAnsi="Calibri" w:cs="Calibri"/>
          <w:b/>
          <w:bCs/>
        </w:rPr>
        <w:t>/240</w:t>
      </w:r>
      <w:r w:rsidR="00793E6C">
        <w:rPr>
          <w:rFonts w:ascii="Calibri" w:hAnsi="Calibri" w:cs="Calibri"/>
          <w:b/>
          <w:bCs/>
        </w:rPr>
        <w:t>17</w:t>
      </w:r>
      <w:r w:rsidR="00793E6C" w:rsidRPr="00FD191C">
        <w:rPr>
          <w:rFonts w:ascii="Calibri" w:hAnsi="Calibri" w:cs="Calibri"/>
          <w:b/>
          <w:bCs/>
        </w:rPr>
        <w:t>/</w:t>
      </w:r>
      <w:r w:rsidR="00793E6C">
        <w:rPr>
          <w:rFonts w:ascii="Calibri" w:hAnsi="Calibri" w:cs="Calibri"/>
          <w:b/>
          <w:bCs/>
        </w:rPr>
        <w:t>ADN</w:t>
      </w:r>
      <w:r w:rsidR="00793E6C" w:rsidRPr="00FD191C">
        <w:rPr>
          <w:rFonts w:ascii="Calibri" w:hAnsi="Calibri" w:cs="Calibri"/>
          <w:b/>
          <w:bCs/>
        </w:rPr>
        <w:t>/202</w:t>
      </w:r>
      <w:r w:rsidR="00793E6C">
        <w:rPr>
          <w:rFonts w:ascii="Calibri" w:hAnsi="Calibri" w:cs="Calibri"/>
          <w:b/>
          <w:bCs/>
        </w:rPr>
        <w:t>5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C834F9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C834F9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C834F9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834F9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C834F9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1EBA51DF" w:rsidR="00EC7AAD" w:rsidRPr="00C834F9" w:rsidRDefault="00C834F9" w:rsidP="00C834F9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    </w:t>
            </w:r>
            <w:r w:rsidR="00EC7AAD" w:rsidRPr="00C834F9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C834F9" w:rsidRDefault="00EC7AAD" w:rsidP="00094A26">
      <w:pPr>
        <w:jc w:val="center"/>
        <w:rPr>
          <w:rFonts w:ascii="Calibri" w:hAnsi="Calibri" w:cs="Calibri"/>
        </w:rPr>
      </w:pPr>
      <w:r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874BB0" w:rsidRPr="00C834F9">
        <w:rPr>
          <w:rFonts w:ascii="Calibri" w:hAnsi="Calibri" w:cs="Calibri"/>
        </w:rPr>
        <w:t xml:space="preserve">       </w:t>
      </w:r>
      <w:r w:rsidRPr="00C834F9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69AF5305" w:rsidR="00B16E07" w:rsidRPr="007165F4" w:rsidRDefault="00B16E07" w:rsidP="00B16E07">
      <w:pPr>
        <w:rPr>
          <w:rFonts w:ascii="Calibri" w:hAnsi="Calibri" w:cs="Calibri"/>
          <w:i/>
          <w:iCs/>
          <w:sz w:val="20"/>
          <w:szCs w:val="20"/>
        </w:rPr>
      </w:pPr>
    </w:p>
    <w:p w14:paraId="74C202C1" w14:textId="77777777" w:rsidR="00E24D6F" w:rsidRDefault="00E24D6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</w:p>
    <w:p w14:paraId="16F5B0F0" w14:textId="77777777" w:rsidR="00E24D6F" w:rsidRDefault="00E24D6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</w:p>
    <w:p w14:paraId="71AD3D7C" w14:textId="77777777" w:rsidR="00E24D6F" w:rsidRDefault="00E24D6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</w:p>
    <w:p w14:paraId="08E6C21C" w14:textId="6A91AD2B" w:rsidR="00B16E07" w:rsidRPr="007165F4" w:rsidRDefault="006F567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  <w:r w:rsidRPr="007165F4">
        <w:rPr>
          <w:rFonts w:ascii="Calibri" w:hAnsi="Calibri" w:cs="Calibri"/>
          <w:i/>
          <w:iCs/>
          <w:sz w:val="20"/>
          <w:szCs w:val="20"/>
        </w:rPr>
        <w:t>*</w:t>
      </w:r>
      <w:r w:rsidR="00B16E07" w:rsidRPr="007165F4">
        <w:rPr>
          <w:rFonts w:ascii="Calibri" w:hAnsi="Calibri" w:cs="Calibri"/>
          <w:i/>
          <w:iCs/>
          <w:sz w:val="20"/>
          <w:szCs w:val="20"/>
        </w:rPr>
        <w:t xml:space="preserve"> niewłaściwe skreślić</w:t>
      </w:r>
    </w:p>
    <w:sectPr w:rsidR="00B16E07" w:rsidRPr="007165F4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95B9" w14:textId="6BA4056A" w:rsidR="00F22EE1" w:rsidRPr="000F6D4F" w:rsidRDefault="00695B56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19D55D2F">
          <wp:simplePos x="0" y="0"/>
          <wp:positionH relativeFrom="margin">
            <wp:posOffset>115625</wp:posOffset>
          </wp:positionH>
          <wp:positionV relativeFrom="paragraph">
            <wp:posOffset>-42186</wp:posOffset>
          </wp:positionV>
          <wp:extent cx="5760720" cy="757555"/>
          <wp:effectExtent l="0" t="0" r="0" b="0"/>
          <wp:wrapSquare wrapText="bothSides"/>
          <wp:docPr id="1078820294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45D0"/>
    <w:rsid w:val="00006DFC"/>
    <w:rsid w:val="00014B97"/>
    <w:rsid w:val="00017466"/>
    <w:rsid w:val="00017890"/>
    <w:rsid w:val="000246B7"/>
    <w:rsid w:val="0002719B"/>
    <w:rsid w:val="0002740F"/>
    <w:rsid w:val="000309E0"/>
    <w:rsid w:val="00032BA3"/>
    <w:rsid w:val="00047692"/>
    <w:rsid w:val="00052431"/>
    <w:rsid w:val="0006325C"/>
    <w:rsid w:val="0008444F"/>
    <w:rsid w:val="000877B1"/>
    <w:rsid w:val="000926FB"/>
    <w:rsid w:val="00093901"/>
    <w:rsid w:val="00094465"/>
    <w:rsid w:val="00094A26"/>
    <w:rsid w:val="0009707F"/>
    <w:rsid w:val="000A112A"/>
    <w:rsid w:val="000B4AC9"/>
    <w:rsid w:val="000D690C"/>
    <w:rsid w:val="000F57F2"/>
    <w:rsid w:val="000F6D4F"/>
    <w:rsid w:val="001024A7"/>
    <w:rsid w:val="00134F7B"/>
    <w:rsid w:val="00141EF4"/>
    <w:rsid w:val="00156BE0"/>
    <w:rsid w:val="00161DD1"/>
    <w:rsid w:val="00177D9A"/>
    <w:rsid w:val="001816E8"/>
    <w:rsid w:val="001941E6"/>
    <w:rsid w:val="00195B8F"/>
    <w:rsid w:val="00195EAC"/>
    <w:rsid w:val="001A132C"/>
    <w:rsid w:val="001A36F5"/>
    <w:rsid w:val="001A4406"/>
    <w:rsid w:val="001B70DC"/>
    <w:rsid w:val="001F2A73"/>
    <w:rsid w:val="002020D2"/>
    <w:rsid w:val="00202B3A"/>
    <w:rsid w:val="00204454"/>
    <w:rsid w:val="002071F5"/>
    <w:rsid w:val="00207DA2"/>
    <w:rsid w:val="002148F3"/>
    <w:rsid w:val="00224487"/>
    <w:rsid w:val="00230825"/>
    <w:rsid w:val="002332D1"/>
    <w:rsid w:val="00235D65"/>
    <w:rsid w:val="00237F39"/>
    <w:rsid w:val="00240D86"/>
    <w:rsid w:val="00242CF9"/>
    <w:rsid w:val="00256A08"/>
    <w:rsid w:val="00267AF5"/>
    <w:rsid w:val="00272E34"/>
    <w:rsid w:val="00287D9B"/>
    <w:rsid w:val="002901BB"/>
    <w:rsid w:val="00291626"/>
    <w:rsid w:val="002A16BE"/>
    <w:rsid w:val="002A56F9"/>
    <w:rsid w:val="002A769F"/>
    <w:rsid w:val="002B6FD5"/>
    <w:rsid w:val="002D457C"/>
    <w:rsid w:val="002D7F4F"/>
    <w:rsid w:val="002E31BF"/>
    <w:rsid w:val="002E443C"/>
    <w:rsid w:val="002F1126"/>
    <w:rsid w:val="002F6C73"/>
    <w:rsid w:val="00304362"/>
    <w:rsid w:val="00306116"/>
    <w:rsid w:val="0031168C"/>
    <w:rsid w:val="00316128"/>
    <w:rsid w:val="003168BD"/>
    <w:rsid w:val="003245CE"/>
    <w:rsid w:val="00325792"/>
    <w:rsid w:val="00330DD3"/>
    <w:rsid w:val="0033202D"/>
    <w:rsid w:val="00336183"/>
    <w:rsid w:val="003472B0"/>
    <w:rsid w:val="00351D18"/>
    <w:rsid w:val="00353BE8"/>
    <w:rsid w:val="00354D1C"/>
    <w:rsid w:val="00355AFB"/>
    <w:rsid w:val="00355F04"/>
    <w:rsid w:val="00374952"/>
    <w:rsid w:val="00382667"/>
    <w:rsid w:val="0039235D"/>
    <w:rsid w:val="003A7967"/>
    <w:rsid w:val="003B2FB9"/>
    <w:rsid w:val="003C08AF"/>
    <w:rsid w:val="003C656A"/>
    <w:rsid w:val="003D05F8"/>
    <w:rsid w:val="003D3BFD"/>
    <w:rsid w:val="003E0A71"/>
    <w:rsid w:val="003F6F5F"/>
    <w:rsid w:val="00402840"/>
    <w:rsid w:val="0042673C"/>
    <w:rsid w:val="004277DB"/>
    <w:rsid w:val="00427B38"/>
    <w:rsid w:val="004358C8"/>
    <w:rsid w:val="00437A52"/>
    <w:rsid w:val="004418D4"/>
    <w:rsid w:val="004562AE"/>
    <w:rsid w:val="00460235"/>
    <w:rsid w:val="0047210A"/>
    <w:rsid w:val="00473358"/>
    <w:rsid w:val="004859AB"/>
    <w:rsid w:val="0048721E"/>
    <w:rsid w:val="004A05F8"/>
    <w:rsid w:val="004A0758"/>
    <w:rsid w:val="004A7BBD"/>
    <w:rsid w:val="004B2541"/>
    <w:rsid w:val="004B4E22"/>
    <w:rsid w:val="004C1A8A"/>
    <w:rsid w:val="004C20D2"/>
    <w:rsid w:val="004C3D8E"/>
    <w:rsid w:val="004C3DEF"/>
    <w:rsid w:val="004D1564"/>
    <w:rsid w:val="004D5B4C"/>
    <w:rsid w:val="004E3B5C"/>
    <w:rsid w:val="004F0639"/>
    <w:rsid w:val="004F49E7"/>
    <w:rsid w:val="00501D1B"/>
    <w:rsid w:val="00507B29"/>
    <w:rsid w:val="0051382B"/>
    <w:rsid w:val="0051662D"/>
    <w:rsid w:val="0052107E"/>
    <w:rsid w:val="00527C66"/>
    <w:rsid w:val="00530D28"/>
    <w:rsid w:val="005320B1"/>
    <w:rsid w:val="005327F0"/>
    <w:rsid w:val="00536F21"/>
    <w:rsid w:val="00544BAB"/>
    <w:rsid w:val="0057225B"/>
    <w:rsid w:val="00574B75"/>
    <w:rsid w:val="0057535F"/>
    <w:rsid w:val="0058388B"/>
    <w:rsid w:val="005868B0"/>
    <w:rsid w:val="00590FFA"/>
    <w:rsid w:val="00593677"/>
    <w:rsid w:val="00595E26"/>
    <w:rsid w:val="005C1E36"/>
    <w:rsid w:val="005C5C15"/>
    <w:rsid w:val="005D3BC7"/>
    <w:rsid w:val="005D5A7C"/>
    <w:rsid w:val="005E2F13"/>
    <w:rsid w:val="005F78CA"/>
    <w:rsid w:val="00602CE0"/>
    <w:rsid w:val="006157CF"/>
    <w:rsid w:val="00633346"/>
    <w:rsid w:val="006354D6"/>
    <w:rsid w:val="00636CF5"/>
    <w:rsid w:val="00645964"/>
    <w:rsid w:val="00665492"/>
    <w:rsid w:val="00672BD4"/>
    <w:rsid w:val="00675E73"/>
    <w:rsid w:val="00691BE9"/>
    <w:rsid w:val="0069524F"/>
    <w:rsid w:val="00695B56"/>
    <w:rsid w:val="006A0ADB"/>
    <w:rsid w:val="006A3FBE"/>
    <w:rsid w:val="006A6E81"/>
    <w:rsid w:val="006C005A"/>
    <w:rsid w:val="006C5197"/>
    <w:rsid w:val="006C5C14"/>
    <w:rsid w:val="006D65A8"/>
    <w:rsid w:val="006F207B"/>
    <w:rsid w:val="006F567F"/>
    <w:rsid w:val="00704D81"/>
    <w:rsid w:val="0070673A"/>
    <w:rsid w:val="00711C3B"/>
    <w:rsid w:val="00714957"/>
    <w:rsid w:val="007165F4"/>
    <w:rsid w:val="007203A0"/>
    <w:rsid w:val="007225B0"/>
    <w:rsid w:val="00722939"/>
    <w:rsid w:val="00727BE5"/>
    <w:rsid w:val="0074233C"/>
    <w:rsid w:val="00746E53"/>
    <w:rsid w:val="00746FC0"/>
    <w:rsid w:val="00760001"/>
    <w:rsid w:val="007607F5"/>
    <w:rsid w:val="00783420"/>
    <w:rsid w:val="00784014"/>
    <w:rsid w:val="00785694"/>
    <w:rsid w:val="00785EF4"/>
    <w:rsid w:val="00787F8F"/>
    <w:rsid w:val="00791B80"/>
    <w:rsid w:val="00792F74"/>
    <w:rsid w:val="00793E6C"/>
    <w:rsid w:val="007A2081"/>
    <w:rsid w:val="007A5A74"/>
    <w:rsid w:val="007B735C"/>
    <w:rsid w:val="007C3D83"/>
    <w:rsid w:val="007D65C5"/>
    <w:rsid w:val="007E5A9A"/>
    <w:rsid w:val="007E7BF4"/>
    <w:rsid w:val="008110A4"/>
    <w:rsid w:val="00826EAE"/>
    <w:rsid w:val="00827EA0"/>
    <w:rsid w:val="00844519"/>
    <w:rsid w:val="008466DD"/>
    <w:rsid w:val="008523EA"/>
    <w:rsid w:val="008614A9"/>
    <w:rsid w:val="00863C74"/>
    <w:rsid w:val="00864776"/>
    <w:rsid w:val="00865289"/>
    <w:rsid w:val="00874BB0"/>
    <w:rsid w:val="008A2ED4"/>
    <w:rsid w:val="008A4770"/>
    <w:rsid w:val="008B562B"/>
    <w:rsid w:val="008C7EA1"/>
    <w:rsid w:val="008E22D7"/>
    <w:rsid w:val="008F21DF"/>
    <w:rsid w:val="008F4B5B"/>
    <w:rsid w:val="009063C3"/>
    <w:rsid w:val="00917CC6"/>
    <w:rsid w:val="00934146"/>
    <w:rsid w:val="00934BF4"/>
    <w:rsid w:val="009460F7"/>
    <w:rsid w:val="00953162"/>
    <w:rsid w:val="00963E90"/>
    <w:rsid w:val="00964EB9"/>
    <w:rsid w:val="00970702"/>
    <w:rsid w:val="00972834"/>
    <w:rsid w:val="00992396"/>
    <w:rsid w:val="009B0394"/>
    <w:rsid w:val="009B4C3C"/>
    <w:rsid w:val="009C4A4B"/>
    <w:rsid w:val="009D6ED5"/>
    <w:rsid w:val="009E1DC6"/>
    <w:rsid w:val="00A32DEB"/>
    <w:rsid w:val="00A41C00"/>
    <w:rsid w:val="00A4716B"/>
    <w:rsid w:val="00A52C6C"/>
    <w:rsid w:val="00A531BB"/>
    <w:rsid w:val="00A55E0B"/>
    <w:rsid w:val="00A6061C"/>
    <w:rsid w:val="00A80029"/>
    <w:rsid w:val="00A815EF"/>
    <w:rsid w:val="00A822C1"/>
    <w:rsid w:val="00A869D1"/>
    <w:rsid w:val="00A927A2"/>
    <w:rsid w:val="00A93987"/>
    <w:rsid w:val="00AA3E84"/>
    <w:rsid w:val="00AB3C51"/>
    <w:rsid w:val="00AB75A3"/>
    <w:rsid w:val="00AC66CD"/>
    <w:rsid w:val="00AD436F"/>
    <w:rsid w:val="00AE5474"/>
    <w:rsid w:val="00AF3247"/>
    <w:rsid w:val="00B00364"/>
    <w:rsid w:val="00B028B5"/>
    <w:rsid w:val="00B065F4"/>
    <w:rsid w:val="00B071CD"/>
    <w:rsid w:val="00B13111"/>
    <w:rsid w:val="00B16E07"/>
    <w:rsid w:val="00B247EF"/>
    <w:rsid w:val="00B26754"/>
    <w:rsid w:val="00B27DDB"/>
    <w:rsid w:val="00B310C1"/>
    <w:rsid w:val="00B31CD3"/>
    <w:rsid w:val="00B40D79"/>
    <w:rsid w:val="00B47805"/>
    <w:rsid w:val="00B47A95"/>
    <w:rsid w:val="00B50DCB"/>
    <w:rsid w:val="00B54518"/>
    <w:rsid w:val="00B56D48"/>
    <w:rsid w:val="00B61AAD"/>
    <w:rsid w:val="00B64FE6"/>
    <w:rsid w:val="00B702B1"/>
    <w:rsid w:val="00B778FA"/>
    <w:rsid w:val="00B7797A"/>
    <w:rsid w:val="00B804CA"/>
    <w:rsid w:val="00B96547"/>
    <w:rsid w:val="00BB75E1"/>
    <w:rsid w:val="00BC4D08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3F39"/>
    <w:rsid w:val="00C52C33"/>
    <w:rsid w:val="00C834F9"/>
    <w:rsid w:val="00C86ADE"/>
    <w:rsid w:val="00C92087"/>
    <w:rsid w:val="00C922C2"/>
    <w:rsid w:val="00CA12DC"/>
    <w:rsid w:val="00CB4896"/>
    <w:rsid w:val="00CC2DCB"/>
    <w:rsid w:val="00CC3E54"/>
    <w:rsid w:val="00CC5096"/>
    <w:rsid w:val="00CC6F0F"/>
    <w:rsid w:val="00CE026E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C384C"/>
    <w:rsid w:val="00DE414F"/>
    <w:rsid w:val="00E008ED"/>
    <w:rsid w:val="00E040CD"/>
    <w:rsid w:val="00E23825"/>
    <w:rsid w:val="00E24D6F"/>
    <w:rsid w:val="00E311E8"/>
    <w:rsid w:val="00E50E31"/>
    <w:rsid w:val="00E53FB0"/>
    <w:rsid w:val="00E7545A"/>
    <w:rsid w:val="00E763D4"/>
    <w:rsid w:val="00E9548D"/>
    <w:rsid w:val="00E956E7"/>
    <w:rsid w:val="00EA29F0"/>
    <w:rsid w:val="00EB048E"/>
    <w:rsid w:val="00EB5085"/>
    <w:rsid w:val="00EB554C"/>
    <w:rsid w:val="00EC0AC4"/>
    <w:rsid w:val="00EC1A00"/>
    <w:rsid w:val="00EC4475"/>
    <w:rsid w:val="00EC7AAD"/>
    <w:rsid w:val="00ED3969"/>
    <w:rsid w:val="00ED629E"/>
    <w:rsid w:val="00ED7EF3"/>
    <w:rsid w:val="00EE68F0"/>
    <w:rsid w:val="00EF3496"/>
    <w:rsid w:val="00F0614B"/>
    <w:rsid w:val="00F1229C"/>
    <w:rsid w:val="00F20AD0"/>
    <w:rsid w:val="00F22EE1"/>
    <w:rsid w:val="00F45C27"/>
    <w:rsid w:val="00F55D73"/>
    <w:rsid w:val="00F562D1"/>
    <w:rsid w:val="00F85B95"/>
    <w:rsid w:val="00F86A9A"/>
    <w:rsid w:val="00FA10BF"/>
    <w:rsid w:val="00FA1D2B"/>
    <w:rsid w:val="00FC1688"/>
    <w:rsid w:val="00FD191C"/>
    <w:rsid w:val="00FD595A"/>
    <w:rsid w:val="00FE2886"/>
    <w:rsid w:val="00FE7171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Skwarek</cp:lastModifiedBy>
  <cp:revision>14</cp:revision>
  <cp:lastPrinted>2025-01-07T09:24:00Z</cp:lastPrinted>
  <dcterms:created xsi:type="dcterms:W3CDTF">2024-03-14T12:12:00Z</dcterms:created>
  <dcterms:modified xsi:type="dcterms:W3CDTF">2025-07-03T12:25:00Z</dcterms:modified>
</cp:coreProperties>
</file>